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946A5" w:rsidRPr="00206B4B" w:rsidRDefault="00B946A5" w:rsidP="00B946A5">
      <w:pPr>
        <w:rPr>
          <w:rFonts w:ascii="Cambria" w:hAnsi="Cambria"/>
          <w:b/>
        </w:rPr>
      </w:pPr>
    </w:p>
    <w:p w:rsidR="00B946A5" w:rsidRPr="00206B4B" w:rsidRDefault="00833214" w:rsidP="00D91791">
      <w:pPr>
        <w:jc w:val="center"/>
        <w:rPr>
          <w:rFonts w:ascii="Cambria" w:hAnsi="Cambria"/>
          <w:b/>
        </w:rPr>
      </w:pPr>
      <w:r w:rsidRPr="00206B4B">
        <w:rPr>
          <w:rFonts w:ascii="Cambria" w:hAnsi="Cambria"/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06pt;margin-top:-58.45pt;width:198pt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E191D" w:rsidRDefault="00BE191D" w:rsidP="00B946A5">
                  <w:pPr>
                    <w:pStyle w:val="Header"/>
                    <w:rPr>
                      <w:rFonts w:ascii="Garamond" w:hAnsi="Garamond"/>
                      <w:sz w:val="24"/>
                    </w:rPr>
                  </w:pPr>
                  <w:r w:rsidRPr="001E2702">
                    <w:rPr>
                      <w:rFonts w:ascii="Garamond" w:hAnsi="Garamond"/>
                      <w:sz w:val="24"/>
                    </w:rPr>
                    <w:t>Name___</w:t>
                  </w:r>
                  <w:r>
                    <w:rPr>
                      <w:rFonts w:ascii="Garamond" w:hAnsi="Garamond"/>
                      <w:sz w:val="24"/>
                    </w:rPr>
                    <w:t>______________________</w:t>
                  </w:r>
                </w:p>
                <w:p w:rsidR="00BE191D" w:rsidRDefault="00BE191D" w:rsidP="00B946A5">
                  <w:r w:rsidRPr="001E2702">
                    <w:rPr>
                      <w:rFonts w:ascii="Garamond" w:hAnsi="Garamond"/>
                    </w:rPr>
                    <w:t>Into to Lit B</w:t>
                  </w:r>
                </w:p>
              </w:txbxContent>
            </v:textbox>
            <w10:wrap type="tight"/>
          </v:shape>
        </w:pict>
      </w:r>
      <w:r w:rsidR="00C70C0A" w:rsidRPr="00206B4B">
        <w:rPr>
          <w:rFonts w:ascii="Cambria" w:hAnsi="Cambria"/>
          <w:b/>
          <w:sz w:val="30"/>
        </w:rPr>
        <w:t xml:space="preserve">Vocabulary </w:t>
      </w:r>
      <w:r w:rsidR="001F3B0E" w:rsidRPr="00206B4B">
        <w:rPr>
          <w:rFonts w:ascii="Cambria" w:hAnsi="Cambria"/>
          <w:b/>
          <w:sz w:val="30"/>
        </w:rPr>
        <w:t>5</w:t>
      </w:r>
    </w:p>
    <w:p w:rsidR="00B946A5" w:rsidRPr="00206B4B" w:rsidRDefault="00B946A5" w:rsidP="00B946A5">
      <w:pPr>
        <w:jc w:val="center"/>
        <w:rPr>
          <w:rFonts w:ascii="Cambria" w:hAnsi="Cambria"/>
          <w:b/>
          <w:u w:val="single"/>
        </w:rPr>
      </w:pPr>
    </w:p>
    <w:p w:rsidR="00B946A5" w:rsidRPr="00206B4B" w:rsidRDefault="00B946A5" w:rsidP="00B946A5">
      <w:pPr>
        <w:rPr>
          <w:rFonts w:ascii="Cambria" w:hAnsi="Cambria"/>
          <w:b/>
        </w:rPr>
      </w:pPr>
      <w:r w:rsidRPr="00206B4B">
        <w:rPr>
          <w:rFonts w:ascii="Cambria" w:hAnsi="Cambria"/>
          <w:b/>
        </w:rPr>
        <w:t xml:space="preserve">I. Write the </w:t>
      </w:r>
      <w:r w:rsidRPr="00206B4B">
        <w:rPr>
          <w:rFonts w:ascii="Cambria" w:hAnsi="Cambria"/>
          <w:b/>
          <w:u w:val="single"/>
        </w:rPr>
        <w:t>definition</w:t>
      </w:r>
      <w:r w:rsidRPr="00206B4B">
        <w:rPr>
          <w:rFonts w:ascii="Cambria" w:hAnsi="Cambria"/>
          <w:b/>
        </w:rPr>
        <w:t xml:space="preserve"> for each vocabulary word. Then, write a </w:t>
      </w:r>
      <w:r w:rsidRPr="00206B4B">
        <w:rPr>
          <w:rFonts w:ascii="Cambria" w:hAnsi="Cambria"/>
          <w:b/>
          <w:u w:val="single"/>
        </w:rPr>
        <w:t>sentence</w:t>
      </w:r>
      <w:r w:rsidRPr="00206B4B">
        <w:rPr>
          <w:rFonts w:ascii="Cambria" w:hAnsi="Cambria"/>
          <w:b/>
        </w:rPr>
        <w:t xml:space="preserve"> for each word that shows that you understand the meaning of the word.</w:t>
      </w:r>
    </w:p>
    <w:p w:rsidR="00B946A5" w:rsidRPr="00206B4B" w:rsidRDefault="00B946A5" w:rsidP="00B946A5">
      <w:pPr>
        <w:rPr>
          <w:rFonts w:ascii="Cambria" w:hAnsi="Cambria"/>
          <w:b/>
        </w:rPr>
      </w:pPr>
    </w:p>
    <w:p w:rsidR="00B31202" w:rsidRPr="00206B4B" w:rsidRDefault="001F3B0E" w:rsidP="00B31202">
      <w:pPr>
        <w:pStyle w:val="NormalWeb"/>
        <w:numPr>
          <w:ilvl w:val="0"/>
          <w:numId w:val="14"/>
        </w:numPr>
        <w:spacing w:before="0" w:beforeAutospacing="0" w:after="0" w:afterAutospacing="0" w:line="480" w:lineRule="auto"/>
        <w:ind w:left="360"/>
        <w:rPr>
          <w:rFonts w:ascii="Cambria" w:eastAsiaTheme="minorHAnsi" w:hAnsi="Cambria" w:cstheme="minorBidi"/>
          <w:b/>
        </w:rPr>
      </w:pPr>
      <w:proofErr w:type="gramStart"/>
      <w:r w:rsidRPr="00206B4B">
        <w:rPr>
          <w:rFonts w:ascii="Cambria" w:eastAsiaTheme="minorHAnsi" w:hAnsi="Cambria" w:cstheme="minorBidi"/>
          <w:b/>
        </w:rPr>
        <w:t>acolyte</w:t>
      </w:r>
      <w:proofErr w:type="gramEnd"/>
      <w:r w:rsidR="00B31202" w:rsidRPr="00206B4B">
        <w:rPr>
          <w:rFonts w:ascii="Cambria" w:eastAsiaTheme="minorHAnsi" w:hAnsi="Cambria" w:cstheme="minorBidi"/>
          <w:b/>
        </w:rPr>
        <w:t>: n</w:t>
      </w:r>
    </w:p>
    <w:p w:rsidR="00B31202" w:rsidRPr="00206B4B" w:rsidRDefault="00B31202" w:rsidP="00B31202">
      <w:pPr>
        <w:pStyle w:val="NormalWeb"/>
        <w:spacing w:before="0" w:beforeAutospacing="0" w:after="0" w:afterAutospacing="0" w:line="480" w:lineRule="auto"/>
        <w:ind w:left="360"/>
        <w:rPr>
          <w:rFonts w:ascii="Cambria" w:eastAsiaTheme="minorHAnsi" w:hAnsi="Cambria" w:cstheme="minorBidi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arduous</w:t>
      </w:r>
      <w:proofErr w:type="gramEnd"/>
      <w:r w:rsidR="00B31202" w:rsidRPr="00206B4B">
        <w:rPr>
          <w:rFonts w:ascii="Cambria" w:hAnsi="Cambria"/>
          <w:b/>
        </w:rPr>
        <w:t xml:space="preserve">: </w:t>
      </w:r>
      <w:proofErr w:type="spellStart"/>
      <w:r w:rsidR="00B31202" w:rsidRPr="00206B4B">
        <w:rPr>
          <w:rFonts w:ascii="Cambria" w:hAnsi="Cambria"/>
          <w:b/>
        </w:rPr>
        <w:t>adj</w:t>
      </w:r>
      <w:proofErr w:type="spellEnd"/>
      <w:r w:rsidR="00B31202" w:rsidRPr="00206B4B">
        <w:rPr>
          <w:rFonts w:ascii="Cambria" w:hAnsi="Cambria"/>
          <w:b/>
        </w:rPr>
        <w:t xml:space="preserve"> 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deference</w:t>
      </w:r>
      <w:proofErr w:type="gramEnd"/>
      <w:r w:rsidRPr="00206B4B">
        <w:rPr>
          <w:rFonts w:ascii="Cambria" w:hAnsi="Cambria"/>
          <w:b/>
        </w:rPr>
        <w:t>: n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elicit</w:t>
      </w:r>
      <w:proofErr w:type="gramEnd"/>
      <w:r w:rsidR="00B31202" w:rsidRPr="00206B4B">
        <w:rPr>
          <w:rFonts w:ascii="Cambria" w:hAnsi="Cambria"/>
          <w:b/>
        </w:rPr>
        <w:t xml:space="preserve">: </w:t>
      </w:r>
      <w:r w:rsidRPr="00206B4B">
        <w:rPr>
          <w:rFonts w:ascii="Cambria" w:hAnsi="Cambria"/>
          <w:b/>
        </w:rPr>
        <w:t>v</w:t>
      </w:r>
    </w:p>
    <w:p w:rsidR="00B31202" w:rsidRPr="00206B4B" w:rsidRDefault="00B31202" w:rsidP="00B31202">
      <w:pPr>
        <w:pStyle w:val="BodyTextIndent2"/>
        <w:spacing w:after="0"/>
        <w:rPr>
          <w:rFonts w:ascii="Cambria" w:eastAsiaTheme="minorHAnsi" w:hAnsi="Cambria" w:cstheme="minorBidi"/>
          <w:b/>
          <w:sz w:val="24"/>
          <w:szCs w:val="24"/>
        </w:rPr>
      </w:pPr>
    </w:p>
    <w:p w:rsidR="00B31202" w:rsidRPr="00206B4B" w:rsidRDefault="001F3B0E" w:rsidP="00B31202">
      <w:pPr>
        <w:pStyle w:val="BodyTextIndent2"/>
        <w:numPr>
          <w:ilvl w:val="0"/>
          <w:numId w:val="14"/>
        </w:numPr>
        <w:spacing w:after="0"/>
        <w:ind w:left="360"/>
        <w:rPr>
          <w:rFonts w:ascii="Cambria" w:eastAsiaTheme="minorHAnsi" w:hAnsi="Cambria" w:cstheme="minorBidi"/>
          <w:b/>
          <w:sz w:val="24"/>
          <w:szCs w:val="24"/>
        </w:rPr>
      </w:pPr>
      <w:proofErr w:type="gramStart"/>
      <w:r w:rsidRPr="00206B4B">
        <w:rPr>
          <w:rFonts w:ascii="Cambria" w:eastAsiaTheme="minorHAnsi" w:hAnsi="Cambria" w:cstheme="minorBidi"/>
          <w:b/>
          <w:sz w:val="24"/>
          <w:szCs w:val="24"/>
        </w:rPr>
        <w:t>falter</w:t>
      </w:r>
      <w:proofErr w:type="gramEnd"/>
      <w:r w:rsidR="00B31202" w:rsidRPr="00206B4B">
        <w:rPr>
          <w:rFonts w:ascii="Cambria" w:eastAsiaTheme="minorHAnsi" w:hAnsi="Cambria" w:cstheme="minorBidi"/>
          <w:b/>
          <w:sz w:val="24"/>
          <w:szCs w:val="24"/>
        </w:rPr>
        <w:t xml:space="preserve">: </w:t>
      </w:r>
      <w:r w:rsidRPr="00206B4B">
        <w:rPr>
          <w:rFonts w:ascii="Cambria" w:eastAsiaTheme="minorHAnsi" w:hAnsi="Cambria" w:cstheme="minorBidi"/>
          <w:b/>
          <w:sz w:val="24"/>
          <w:szCs w:val="24"/>
        </w:rPr>
        <w:t>v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1F3B0E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petulant</w:t>
      </w:r>
      <w:proofErr w:type="gramEnd"/>
      <w:r w:rsidRPr="00206B4B">
        <w:rPr>
          <w:rFonts w:ascii="Cambria" w:hAnsi="Cambria"/>
          <w:b/>
        </w:rPr>
        <w:t xml:space="preserve">: </w:t>
      </w:r>
      <w:proofErr w:type="spellStart"/>
      <w:r w:rsidRPr="00206B4B">
        <w:rPr>
          <w:rFonts w:ascii="Cambria" w:hAnsi="Cambria"/>
          <w:b/>
        </w:rPr>
        <w:t>adj</w:t>
      </w:r>
      <w:proofErr w:type="spellEnd"/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recant</w:t>
      </w:r>
      <w:proofErr w:type="gramEnd"/>
      <w:r w:rsidR="00B31202" w:rsidRPr="00206B4B">
        <w:rPr>
          <w:rFonts w:ascii="Cambria" w:hAnsi="Cambria"/>
          <w:b/>
        </w:rPr>
        <w:t>: v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taciturn</w:t>
      </w:r>
      <w:proofErr w:type="gramEnd"/>
      <w:r w:rsidR="00B31202" w:rsidRPr="00206B4B">
        <w:rPr>
          <w:rFonts w:ascii="Cambria" w:hAnsi="Cambria"/>
          <w:b/>
        </w:rPr>
        <w:t xml:space="preserve">: </w:t>
      </w:r>
      <w:proofErr w:type="spellStart"/>
      <w:r w:rsidR="00B31202" w:rsidRPr="00206B4B">
        <w:rPr>
          <w:rFonts w:ascii="Cambria" w:hAnsi="Cambria"/>
          <w:b/>
        </w:rPr>
        <w:t>adj</w:t>
      </w:r>
      <w:proofErr w:type="spellEnd"/>
      <w:r w:rsidR="00B31202" w:rsidRPr="00206B4B">
        <w:rPr>
          <w:rFonts w:ascii="Cambria" w:hAnsi="Cambria"/>
          <w:b/>
        </w:rPr>
        <w:t xml:space="preserve"> 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nonchalant</w:t>
      </w:r>
      <w:proofErr w:type="gramEnd"/>
      <w:r w:rsidRPr="00206B4B">
        <w:rPr>
          <w:rFonts w:ascii="Cambria" w:hAnsi="Cambria"/>
          <w:b/>
        </w:rPr>
        <w:t xml:space="preserve">: </w:t>
      </w:r>
      <w:proofErr w:type="spellStart"/>
      <w:r w:rsidRPr="00206B4B">
        <w:rPr>
          <w:rFonts w:ascii="Cambria" w:hAnsi="Cambria"/>
          <w:b/>
        </w:rPr>
        <w:t>adj</w:t>
      </w:r>
      <w:proofErr w:type="spellEnd"/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ruse</w:t>
      </w:r>
      <w:proofErr w:type="gramEnd"/>
      <w:r w:rsidR="00B31202" w:rsidRPr="00206B4B">
        <w:rPr>
          <w:rFonts w:ascii="Cambria" w:hAnsi="Cambria"/>
          <w:b/>
        </w:rPr>
        <w:t xml:space="preserve">: </w:t>
      </w:r>
      <w:r w:rsidRPr="00206B4B">
        <w:rPr>
          <w:rFonts w:ascii="Cambria" w:hAnsi="Cambria"/>
          <w:b/>
        </w:rPr>
        <w:t>n</w:t>
      </w:r>
      <w:r w:rsidR="00B31202" w:rsidRPr="00206B4B">
        <w:rPr>
          <w:rFonts w:ascii="Cambria" w:hAnsi="Cambria"/>
          <w:b/>
        </w:rPr>
        <w:t xml:space="preserve"> 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accede</w:t>
      </w:r>
      <w:proofErr w:type="gramEnd"/>
      <w:r w:rsidRPr="00206B4B">
        <w:rPr>
          <w:rFonts w:ascii="Cambria" w:hAnsi="Cambria"/>
          <w:b/>
        </w:rPr>
        <w:t>: v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berate</w:t>
      </w:r>
      <w:proofErr w:type="gramEnd"/>
      <w:r w:rsidRPr="00206B4B">
        <w:rPr>
          <w:rFonts w:ascii="Cambria" w:hAnsi="Cambria"/>
          <w:b/>
        </w:rPr>
        <w:t>: v</w:t>
      </w:r>
    </w:p>
    <w:p w:rsidR="00B31202" w:rsidRPr="00206B4B" w:rsidRDefault="00B31202" w:rsidP="00B31202">
      <w:pPr>
        <w:pStyle w:val="ListParagraph"/>
        <w:spacing w:line="480" w:lineRule="auto"/>
        <w:ind w:left="360"/>
        <w:rPr>
          <w:rFonts w:ascii="Cambria" w:hAnsi="Cambria"/>
          <w:b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expunge</w:t>
      </w:r>
      <w:proofErr w:type="gramEnd"/>
      <w:r w:rsidR="00B31202" w:rsidRPr="00206B4B">
        <w:rPr>
          <w:rFonts w:ascii="Cambria" w:hAnsi="Cambria"/>
          <w:b/>
        </w:rPr>
        <w:t>:</w:t>
      </w:r>
      <w:r w:rsidR="00B31202" w:rsidRPr="00206B4B">
        <w:rPr>
          <w:rFonts w:ascii="Cambria" w:hAnsi="Cambria"/>
        </w:rPr>
        <w:t xml:space="preserve"> </w:t>
      </w:r>
      <w:r w:rsidRPr="00206B4B">
        <w:rPr>
          <w:rFonts w:ascii="Cambria" w:hAnsi="Cambria"/>
          <w:b/>
        </w:rPr>
        <w:t>v</w:t>
      </w:r>
    </w:p>
    <w:p w:rsidR="00B31202" w:rsidRPr="00206B4B" w:rsidRDefault="00B31202" w:rsidP="00B31202">
      <w:pPr>
        <w:spacing w:line="480" w:lineRule="auto"/>
        <w:rPr>
          <w:rFonts w:ascii="Cambria" w:hAnsi="Cambria"/>
          <w:b/>
        </w:rPr>
      </w:pPr>
    </w:p>
    <w:p w:rsidR="00B31202" w:rsidRPr="00206B4B" w:rsidRDefault="001F3B0E" w:rsidP="00B31202">
      <w:pPr>
        <w:pStyle w:val="BodyTextIndent2"/>
        <w:numPr>
          <w:ilvl w:val="0"/>
          <w:numId w:val="14"/>
        </w:numPr>
        <w:spacing w:after="0"/>
        <w:ind w:left="360"/>
        <w:rPr>
          <w:rFonts w:ascii="Cambria" w:eastAsiaTheme="minorHAnsi" w:hAnsi="Cambria" w:cstheme="minorBidi"/>
          <w:b/>
          <w:sz w:val="24"/>
          <w:szCs w:val="24"/>
        </w:rPr>
      </w:pPr>
      <w:proofErr w:type="gramStart"/>
      <w:r w:rsidRPr="00206B4B">
        <w:rPr>
          <w:rFonts w:ascii="Cambria" w:eastAsiaTheme="minorHAnsi" w:hAnsi="Cambria" w:cstheme="minorBidi"/>
          <w:b/>
          <w:sz w:val="24"/>
          <w:szCs w:val="24"/>
        </w:rPr>
        <w:t>juxtapose</w:t>
      </w:r>
      <w:proofErr w:type="gramEnd"/>
      <w:r w:rsidRPr="00206B4B">
        <w:rPr>
          <w:rFonts w:ascii="Cambria" w:eastAsiaTheme="minorHAnsi" w:hAnsi="Cambria" w:cstheme="minorBidi"/>
          <w:b/>
          <w:sz w:val="24"/>
          <w:szCs w:val="24"/>
        </w:rPr>
        <w:t>: v</w:t>
      </w:r>
    </w:p>
    <w:p w:rsidR="00B31202" w:rsidRPr="00206B4B" w:rsidRDefault="00B31202" w:rsidP="00B31202">
      <w:pPr>
        <w:pStyle w:val="BodyTextIndent2"/>
        <w:spacing w:after="0"/>
        <w:ind w:left="0"/>
        <w:rPr>
          <w:rFonts w:ascii="Cambria" w:eastAsiaTheme="minorHAnsi" w:hAnsi="Cambria" w:cstheme="minorBidi"/>
          <w:b/>
          <w:sz w:val="24"/>
          <w:szCs w:val="24"/>
        </w:rPr>
      </w:pPr>
    </w:p>
    <w:p w:rsidR="00B31202" w:rsidRPr="00206B4B" w:rsidRDefault="001F3B0E" w:rsidP="00B31202">
      <w:pPr>
        <w:pStyle w:val="ListParagraph"/>
        <w:numPr>
          <w:ilvl w:val="0"/>
          <w:numId w:val="14"/>
        </w:numPr>
        <w:spacing w:line="480" w:lineRule="auto"/>
        <w:ind w:left="360"/>
        <w:rPr>
          <w:rFonts w:ascii="Cambria" w:hAnsi="Cambria"/>
          <w:b/>
        </w:rPr>
      </w:pPr>
      <w:proofErr w:type="gramStart"/>
      <w:r w:rsidRPr="00206B4B">
        <w:rPr>
          <w:rFonts w:ascii="Cambria" w:hAnsi="Cambria"/>
          <w:b/>
        </w:rPr>
        <w:t>lambent</w:t>
      </w:r>
      <w:proofErr w:type="gramEnd"/>
      <w:r w:rsidRPr="00206B4B">
        <w:rPr>
          <w:rFonts w:ascii="Cambria" w:hAnsi="Cambria"/>
          <w:b/>
        </w:rPr>
        <w:t xml:space="preserve">: </w:t>
      </w:r>
      <w:proofErr w:type="spellStart"/>
      <w:r w:rsidRPr="00206B4B">
        <w:rPr>
          <w:rFonts w:ascii="Cambria" w:hAnsi="Cambria"/>
          <w:b/>
        </w:rPr>
        <w:t>adj</w:t>
      </w:r>
      <w:proofErr w:type="spellEnd"/>
      <w:r w:rsidR="00B31202" w:rsidRPr="00206B4B">
        <w:rPr>
          <w:rFonts w:ascii="Cambria" w:hAnsi="Cambria"/>
          <w:b/>
        </w:rPr>
        <w:t xml:space="preserve"> </w:t>
      </w:r>
    </w:p>
    <w:p w:rsidR="00B31202" w:rsidRPr="00206B4B" w:rsidRDefault="00B31202" w:rsidP="00B31202">
      <w:pPr>
        <w:rPr>
          <w:rFonts w:ascii="Cambria" w:hAnsi="Cambria"/>
        </w:rPr>
      </w:pPr>
    </w:p>
    <w:p w:rsidR="0059427F" w:rsidRPr="00206B4B" w:rsidRDefault="0059427F" w:rsidP="00E36D4C">
      <w:pPr>
        <w:widowControl w:val="0"/>
        <w:autoSpaceDE w:val="0"/>
        <w:autoSpaceDN w:val="0"/>
        <w:adjustRightInd w:val="0"/>
        <w:rPr>
          <w:rFonts w:ascii="Cambria" w:hAnsi="Cambria" w:cs="Verdana"/>
          <w:color w:val="262626"/>
        </w:rPr>
      </w:pPr>
    </w:p>
    <w:p w:rsidR="00D91791" w:rsidRPr="00206B4B" w:rsidRDefault="00D91791" w:rsidP="00E36D4C">
      <w:pPr>
        <w:widowControl w:val="0"/>
        <w:autoSpaceDE w:val="0"/>
        <w:autoSpaceDN w:val="0"/>
        <w:adjustRightInd w:val="0"/>
        <w:rPr>
          <w:rFonts w:ascii="Cambria" w:hAnsi="Cambria" w:cs="Verdana"/>
          <w:color w:val="262626"/>
        </w:rPr>
      </w:pPr>
    </w:p>
    <w:p w:rsidR="00B946A5" w:rsidRPr="00206B4B" w:rsidRDefault="00B946A5" w:rsidP="00E36D4C">
      <w:pPr>
        <w:widowControl w:val="0"/>
        <w:autoSpaceDE w:val="0"/>
        <w:autoSpaceDN w:val="0"/>
        <w:adjustRightInd w:val="0"/>
        <w:rPr>
          <w:rFonts w:ascii="Cambria" w:hAnsi="Cambria" w:cs="Verdana"/>
          <w:color w:val="262626"/>
        </w:rPr>
      </w:pPr>
    </w:p>
    <w:p w:rsidR="00B946A5" w:rsidRPr="00206B4B" w:rsidRDefault="00B946A5" w:rsidP="00B946A5">
      <w:pPr>
        <w:spacing w:line="360" w:lineRule="auto"/>
        <w:rPr>
          <w:rFonts w:ascii="Cambria" w:hAnsi="Cambria"/>
          <w:b/>
        </w:rPr>
      </w:pPr>
      <w:r w:rsidRPr="00206B4B">
        <w:rPr>
          <w:rFonts w:ascii="Cambria" w:hAnsi="Cambria"/>
          <w:b/>
        </w:rPr>
        <w:t xml:space="preserve">II. Place the best word in the blank. </w:t>
      </w:r>
      <w:r w:rsidR="0099733B" w:rsidRPr="00206B4B">
        <w:rPr>
          <w:rFonts w:ascii="Cambria" w:hAnsi="Cambria"/>
        </w:rPr>
        <w:t xml:space="preserve">Use each word once. </w:t>
      </w:r>
      <w:r w:rsidRPr="00206B4B">
        <w:rPr>
          <w:rFonts w:ascii="Cambria" w:hAnsi="Cambria"/>
        </w:rPr>
        <w:t xml:space="preserve">Words may be used in </w:t>
      </w:r>
      <w:r w:rsidR="0099733B" w:rsidRPr="00206B4B">
        <w:rPr>
          <w:rFonts w:ascii="Cambria" w:hAnsi="Cambria"/>
        </w:rPr>
        <w:t>different</w:t>
      </w:r>
      <w:r w:rsidRPr="00206B4B">
        <w:rPr>
          <w:rFonts w:ascii="Cambria" w:hAnsi="Cambria"/>
        </w:rPr>
        <w:t xml:space="preserve"> tense</w:t>
      </w:r>
      <w:r w:rsidR="0099733B" w:rsidRPr="00206B4B">
        <w:rPr>
          <w:rFonts w:ascii="Cambria" w:hAnsi="Cambria"/>
        </w:rPr>
        <w:t>s</w:t>
      </w:r>
      <w:r w:rsidRPr="00206B4B">
        <w:rPr>
          <w:rFonts w:ascii="Cambria" w:hAnsi="Cambria"/>
        </w:rPr>
        <w:t>.</w:t>
      </w:r>
    </w:p>
    <w:p w:rsidR="00C70C0A" w:rsidRPr="00EB71FF" w:rsidRDefault="001F3B0E" w:rsidP="00C70C0A">
      <w:pPr>
        <w:spacing w:line="360" w:lineRule="auto"/>
        <w:ind w:left="360"/>
        <w:rPr>
          <w:rFonts w:ascii="Cambria" w:hAnsi="Cambria"/>
        </w:rPr>
      </w:pPr>
      <w:proofErr w:type="gramStart"/>
      <w:r w:rsidRPr="00EB71FF">
        <w:rPr>
          <w:rFonts w:ascii="Cambria" w:hAnsi="Cambria"/>
        </w:rPr>
        <w:t>acolyte</w:t>
      </w:r>
      <w:proofErr w:type="gramEnd"/>
      <w:r w:rsidR="00C70C0A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ab/>
        <w:t>arduous</w:t>
      </w:r>
      <w:r w:rsidR="00C70C0A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deference</w:t>
      </w:r>
      <w:r w:rsidR="00C70C0A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ab/>
        <w:t>elicit</w:t>
      </w:r>
      <w:r w:rsidR="00B31202" w:rsidRPr="00EB71FF">
        <w:rPr>
          <w:rFonts w:ascii="Cambria" w:hAnsi="Cambria"/>
        </w:rPr>
        <w:tab/>
      </w:r>
      <w:r w:rsidR="00B31202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falter</w:t>
      </w:r>
      <w:r w:rsidR="00B31202" w:rsidRPr="00EB71FF">
        <w:rPr>
          <w:rFonts w:ascii="Cambria" w:hAnsi="Cambria"/>
        </w:rPr>
        <w:tab/>
      </w:r>
      <w:r w:rsidR="00B31202" w:rsidRPr="00EB71FF">
        <w:rPr>
          <w:rFonts w:ascii="Cambria" w:hAnsi="Cambria"/>
        </w:rPr>
        <w:tab/>
      </w:r>
    </w:p>
    <w:p w:rsidR="00C70C0A" w:rsidRPr="00EB71FF" w:rsidRDefault="001F3B0E" w:rsidP="00C70C0A">
      <w:pPr>
        <w:spacing w:line="360" w:lineRule="auto"/>
        <w:ind w:left="360"/>
        <w:rPr>
          <w:rFonts w:ascii="Cambria" w:hAnsi="Cambria"/>
        </w:rPr>
      </w:pPr>
      <w:proofErr w:type="gramStart"/>
      <w:r w:rsidRPr="00EB71FF">
        <w:rPr>
          <w:rFonts w:ascii="Cambria" w:hAnsi="Cambria"/>
        </w:rPr>
        <w:t>lambent</w:t>
      </w:r>
      <w:proofErr w:type="gramEnd"/>
      <w:r w:rsidR="00C70C0A" w:rsidRPr="00EB71FF">
        <w:rPr>
          <w:rFonts w:ascii="Cambria" w:hAnsi="Cambria"/>
        </w:rPr>
        <w:t xml:space="preserve"> </w:t>
      </w:r>
      <w:r w:rsidR="00C70C0A" w:rsidRPr="00EB71FF">
        <w:rPr>
          <w:rFonts w:ascii="Cambria" w:hAnsi="Cambria"/>
        </w:rPr>
        <w:tab/>
      </w:r>
      <w:r w:rsidR="00B2352B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petulant</w:t>
      </w:r>
      <w:r w:rsidR="00C70C0A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recant</w:t>
      </w:r>
      <w:r w:rsidR="00C70C0A" w:rsidRPr="00EB71FF">
        <w:rPr>
          <w:rFonts w:ascii="Cambria" w:hAnsi="Cambria"/>
        </w:rPr>
        <w:tab/>
      </w:r>
      <w:r w:rsidR="00B2352B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ab/>
        <w:t>taciturn</w:t>
      </w:r>
      <w:r w:rsidRPr="00EB71FF">
        <w:rPr>
          <w:rFonts w:ascii="Cambria" w:hAnsi="Cambria"/>
        </w:rPr>
        <w:tab/>
        <w:t>nonchalant</w:t>
      </w:r>
      <w:r w:rsidR="00C70C0A" w:rsidRPr="00EB71FF">
        <w:rPr>
          <w:rFonts w:ascii="Cambria" w:hAnsi="Cambria"/>
        </w:rPr>
        <w:tab/>
      </w:r>
    </w:p>
    <w:p w:rsidR="00D91791" w:rsidRPr="00EB71FF" w:rsidRDefault="001F3B0E" w:rsidP="00D91791">
      <w:pPr>
        <w:spacing w:line="360" w:lineRule="auto"/>
        <w:ind w:left="360"/>
        <w:rPr>
          <w:rFonts w:ascii="Cambria" w:hAnsi="Cambria"/>
        </w:rPr>
      </w:pPr>
      <w:proofErr w:type="gramStart"/>
      <w:r w:rsidRPr="00EB71FF">
        <w:rPr>
          <w:rFonts w:ascii="Cambria" w:hAnsi="Cambria"/>
        </w:rPr>
        <w:t>accede</w:t>
      </w:r>
      <w:proofErr w:type="gramEnd"/>
      <w:r w:rsidR="00B31202" w:rsidRPr="00EB71FF">
        <w:rPr>
          <w:rFonts w:ascii="Cambria" w:hAnsi="Cambria"/>
        </w:rPr>
        <w:tab/>
      </w:r>
      <w:r w:rsidR="00C70C0A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ruse</w:t>
      </w:r>
      <w:r w:rsidR="008C3D89" w:rsidRPr="00EB71FF">
        <w:rPr>
          <w:rFonts w:ascii="Cambria" w:hAnsi="Cambria"/>
        </w:rPr>
        <w:tab/>
      </w:r>
      <w:r w:rsidR="00EA1105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berate</w:t>
      </w:r>
      <w:r w:rsidR="00B31202" w:rsidRPr="00EB71FF">
        <w:rPr>
          <w:rFonts w:ascii="Cambria" w:hAnsi="Cambria"/>
        </w:rPr>
        <w:tab/>
      </w:r>
      <w:r w:rsidR="00EA1105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ab/>
        <w:t>expunge</w:t>
      </w:r>
      <w:r w:rsidR="00C70C0A" w:rsidRPr="00EB71FF">
        <w:rPr>
          <w:rFonts w:ascii="Cambria" w:hAnsi="Cambria"/>
        </w:rPr>
        <w:tab/>
      </w:r>
      <w:r w:rsidRPr="00EB71FF">
        <w:rPr>
          <w:rFonts w:ascii="Cambria" w:hAnsi="Cambria"/>
        </w:rPr>
        <w:t>juxtapose</w:t>
      </w:r>
    </w:p>
    <w:p w:rsidR="00766235" w:rsidRPr="00206B4B" w:rsidRDefault="00766235" w:rsidP="00A40111">
      <w:pPr>
        <w:rPr>
          <w:rFonts w:ascii="Cambria" w:hAnsi="Cambria"/>
        </w:rPr>
      </w:pP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I gave her a chance to_________________________</w:t>
      </w:r>
      <w:r w:rsidR="001F3B0E" w:rsidRPr="00206B4B">
        <w:rPr>
          <w:rFonts w:ascii="Cambria" w:hAnsi="Cambria"/>
        </w:rPr>
        <w:t xml:space="preserve"> what she said, but she refused.</w:t>
      </w: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 xml:space="preserve">The_________________________ </w:t>
      </w:r>
      <w:r w:rsidR="001F3B0E" w:rsidRPr="00206B4B">
        <w:rPr>
          <w:rFonts w:ascii="Cambria" w:hAnsi="Cambria"/>
        </w:rPr>
        <w:t>man threw a fit when he didn’t win the game.</w:t>
      </w:r>
    </w:p>
    <w:p w:rsidR="00206B4B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The government’s policy is to never _________________________ to the demands of terrorists.</w:t>
      </w:r>
    </w:p>
    <w:p w:rsidR="00206B4B" w:rsidRPr="00206B4B" w:rsidRDefault="001F3B0E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 xml:space="preserve">The peasant showed </w:t>
      </w:r>
      <w:r w:rsidR="00206B4B" w:rsidRPr="00206B4B">
        <w:rPr>
          <w:rFonts w:ascii="Cambria" w:hAnsi="Cambria"/>
        </w:rPr>
        <w:tab/>
        <w:t xml:space="preserve">_________________________ </w:t>
      </w:r>
      <w:r w:rsidRPr="00206B4B">
        <w:rPr>
          <w:rFonts w:ascii="Cambria" w:hAnsi="Cambria"/>
        </w:rPr>
        <w:t>to his king.</w:t>
      </w:r>
    </w:p>
    <w:p w:rsidR="00206B4B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When asked why she didn’t return the book to the library, the girl gave a _______________________ shrug and said she had forgotten.</w:t>
      </w:r>
    </w:p>
    <w:p w:rsidR="00206B4B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The black and white photographs were ____________________________(d) with color images; I preferred the colored pictures.</w:t>
      </w: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Her belief in the company _________________________ (</w:t>
      </w:r>
      <w:proofErr w:type="spellStart"/>
      <w:r w:rsidRPr="00206B4B">
        <w:rPr>
          <w:rFonts w:ascii="Cambria" w:hAnsi="Cambria"/>
        </w:rPr>
        <w:t>ed</w:t>
      </w:r>
      <w:proofErr w:type="spellEnd"/>
      <w:r w:rsidRPr="00206B4B">
        <w:rPr>
          <w:rFonts w:ascii="Cambria" w:hAnsi="Cambria"/>
        </w:rPr>
        <w:t>)</w:t>
      </w:r>
      <w:r w:rsidR="001F3B0E" w:rsidRPr="00206B4B">
        <w:rPr>
          <w:rFonts w:ascii="Cambria" w:hAnsi="Cambria"/>
        </w:rPr>
        <w:t xml:space="preserve"> once its stock dropped.</w:t>
      </w: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The investigator wanted to________________________</w:t>
      </w:r>
      <w:proofErr w:type="gramStart"/>
      <w:r w:rsidRPr="00206B4B">
        <w:rPr>
          <w:rFonts w:ascii="Cambria" w:hAnsi="Cambria"/>
        </w:rPr>
        <w:t xml:space="preserve">_ </w:t>
      </w:r>
      <w:r w:rsidR="001F3B0E" w:rsidRPr="00206B4B">
        <w:rPr>
          <w:rFonts w:ascii="Cambria" w:hAnsi="Cambria"/>
        </w:rPr>
        <w:t xml:space="preserve"> the</w:t>
      </w:r>
      <w:proofErr w:type="gramEnd"/>
      <w:r w:rsidR="001F3B0E" w:rsidRPr="00206B4B">
        <w:rPr>
          <w:rFonts w:ascii="Cambria" w:hAnsi="Cambria"/>
        </w:rPr>
        <w:t xml:space="preserve"> truth from the suspect.</w:t>
      </w:r>
    </w:p>
    <w:p w:rsidR="001F3B0E" w:rsidRPr="00206B4B" w:rsidRDefault="001F3B0E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 xml:space="preserve">Since that student is </w:t>
      </w:r>
      <w:r w:rsidR="00206B4B" w:rsidRPr="00206B4B">
        <w:rPr>
          <w:rFonts w:ascii="Cambria" w:hAnsi="Cambria"/>
        </w:rPr>
        <w:t xml:space="preserve">_________________________ </w:t>
      </w:r>
      <w:r w:rsidRPr="00206B4B">
        <w:rPr>
          <w:rFonts w:ascii="Cambria" w:hAnsi="Cambria"/>
        </w:rPr>
        <w:t>in class, I don’t know what her voice sounds like.</w:t>
      </w:r>
    </w:p>
    <w:p w:rsidR="00206B4B" w:rsidRPr="00206B4B" w:rsidRDefault="001F3B0E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 xml:space="preserve">The boss’s </w:t>
      </w:r>
      <w:r w:rsidR="00206B4B" w:rsidRPr="00206B4B">
        <w:rPr>
          <w:rFonts w:ascii="Cambria" w:hAnsi="Cambria"/>
        </w:rPr>
        <w:t xml:space="preserve">_________________________ </w:t>
      </w:r>
      <w:r w:rsidRPr="00206B4B">
        <w:rPr>
          <w:rFonts w:ascii="Cambria" w:hAnsi="Cambria"/>
        </w:rPr>
        <w:t>says “yes” or “that’s a great idea” to everything she says, so they work well together.</w:t>
      </w: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The child’s _________________________ of being sick got him out of school.</w:t>
      </w: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 xml:space="preserve">The _________________________ </w:t>
      </w:r>
      <w:r w:rsidR="001F3B0E" w:rsidRPr="00206B4B">
        <w:rPr>
          <w:rFonts w:ascii="Cambria" w:hAnsi="Cambria"/>
        </w:rPr>
        <w:t>night-light kept the little boy from being afraid when she went to sleep.</w:t>
      </w:r>
    </w:p>
    <w:p w:rsidR="00206B4B" w:rsidRPr="00206B4B" w:rsidRDefault="001F3B0E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 xml:space="preserve">The vocabulary test was so </w:t>
      </w:r>
      <w:r w:rsidR="00206B4B" w:rsidRPr="00206B4B">
        <w:rPr>
          <w:rFonts w:ascii="Cambria" w:hAnsi="Cambria"/>
        </w:rPr>
        <w:t xml:space="preserve">_________________________ </w:t>
      </w:r>
      <w:r w:rsidRPr="00206B4B">
        <w:rPr>
          <w:rFonts w:ascii="Cambria" w:hAnsi="Cambria"/>
        </w:rPr>
        <w:t>that no one answered a single question correctly.</w:t>
      </w:r>
    </w:p>
    <w:p w:rsidR="00206B4B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When the judges realized the man was innocent, they ordered that the whole incident be completely _____________________(d) from the records.</w:t>
      </w:r>
    </w:p>
    <w:p w:rsidR="001F3B0E" w:rsidRPr="00206B4B" w:rsidRDefault="00206B4B" w:rsidP="00206B4B">
      <w:pPr>
        <w:pStyle w:val="ListParagraph"/>
        <w:numPr>
          <w:ilvl w:val="0"/>
          <w:numId w:val="20"/>
        </w:numPr>
        <w:spacing w:line="360" w:lineRule="auto"/>
        <w:rPr>
          <w:rFonts w:ascii="Cambria" w:hAnsi="Cambria"/>
        </w:rPr>
      </w:pPr>
      <w:r w:rsidRPr="00206B4B">
        <w:rPr>
          <w:rFonts w:ascii="Cambria" w:hAnsi="Cambria"/>
        </w:rPr>
        <w:t>The coach _____________________(d) the players for not running the plays correctly.</w:t>
      </w:r>
    </w:p>
    <w:p w:rsidR="00B946A5" w:rsidRPr="00206B4B" w:rsidRDefault="00B946A5" w:rsidP="00206B4B">
      <w:pPr>
        <w:tabs>
          <w:tab w:val="left" w:pos="0"/>
        </w:tabs>
        <w:spacing w:line="360" w:lineRule="auto"/>
        <w:rPr>
          <w:rFonts w:ascii="Cambria" w:hAnsi="Cambria"/>
        </w:rPr>
      </w:pPr>
    </w:p>
    <w:p w:rsidR="00B946A5" w:rsidRPr="00206B4B" w:rsidRDefault="00B946A5" w:rsidP="00B946A5">
      <w:pPr>
        <w:spacing w:line="360" w:lineRule="auto"/>
        <w:rPr>
          <w:rFonts w:ascii="Cambria" w:hAnsi="Cambria"/>
          <w:b/>
          <w:color w:val="000000"/>
        </w:rPr>
      </w:pPr>
      <w:r w:rsidRPr="00206B4B">
        <w:rPr>
          <w:rFonts w:ascii="Cambria" w:hAnsi="Cambria"/>
          <w:b/>
          <w:color w:val="000000"/>
        </w:rPr>
        <w:t xml:space="preserve">III. Place the best </w:t>
      </w:r>
      <w:r w:rsidR="00C333AD" w:rsidRPr="00206B4B">
        <w:rPr>
          <w:rFonts w:ascii="Cambria" w:hAnsi="Cambria"/>
          <w:b/>
          <w:color w:val="000000"/>
        </w:rPr>
        <w:t xml:space="preserve">vocabulary </w:t>
      </w:r>
      <w:r w:rsidRPr="00206B4B">
        <w:rPr>
          <w:rFonts w:ascii="Cambria" w:hAnsi="Cambria"/>
          <w:b/>
          <w:color w:val="000000"/>
        </w:rPr>
        <w:t xml:space="preserve">word in the blank. </w:t>
      </w:r>
    </w:p>
    <w:p w:rsidR="00B946A5" w:rsidRPr="00206B4B" w:rsidRDefault="00B946A5" w:rsidP="00B946A5">
      <w:pPr>
        <w:shd w:val="clear" w:color="auto" w:fill="FFFFFF"/>
        <w:rPr>
          <w:rFonts w:ascii="Cambria" w:hAnsi="Cambria"/>
          <w:b/>
          <w:color w:val="000000"/>
        </w:rPr>
      </w:pPr>
      <w:r w:rsidRPr="00206B4B">
        <w:rPr>
          <w:rFonts w:ascii="Cambria" w:hAnsi="Cambria"/>
          <w:b/>
          <w:color w:val="000000"/>
        </w:rPr>
        <w:t>Synonyms (similar word):</w:t>
      </w:r>
    </w:p>
    <w:p w:rsidR="00B946A5" w:rsidRPr="00206B4B" w:rsidRDefault="00B946A5" w:rsidP="00B946A5">
      <w:pPr>
        <w:rPr>
          <w:rFonts w:ascii="Cambria" w:hAnsi="Cambria"/>
          <w:color w:val="000000"/>
        </w:rPr>
      </w:pPr>
    </w:p>
    <w:p w:rsidR="00D91791" w:rsidRPr="00206B4B" w:rsidRDefault="00BE191D" w:rsidP="00D91791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Take back/ revoke/ withdraw</w:t>
      </w:r>
      <w:r w:rsidR="00D91791" w:rsidRPr="00206B4B">
        <w:rPr>
          <w:rFonts w:ascii="Cambria" w:hAnsi="Cambria"/>
          <w:color w:val="000000"/>
        </w:rPr>
        <w:t>________________________</w:t>
      </w:r>
    </w:p>
    <w:p w:rsidR="00B946A5" w:rsidRPr="00206B4B" w:rsidRDefault="00BE191D" w:rsidP="00B946A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Trick/ deception/ stunt/ scam</w:t>
      </w:r>
      <w:r w:rsidR="00B946A5" w:rsidRPr="00206B4B">
        <w:rPr>
          <w:rFonts w:ascii="Cambria" w:hAnsi="Cambria"/>
          <w:color w:val="000000"/>
        </w:rPr>
        <w:t>________________________</w:t>
      </w:r>
    </w:p>
    <w:p w:rsidR="00FD1CCA" w:rsidRPr="00206B4B" w:rsidRDefault="00171FBC" w:rsidP="00B946A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Follower/ assistant</w:t>
      </w:r>
      <w:r w:rsidR="00B946A5" w:rsidRPr="00206B4B">
        <w:rPr>
          <w:rFonts w:ascii="Cambria" w:hAnsi="Cambria"/>
          <w:color w:val="000000"/>
        </w:rPr>
        <w:t>_______________________</w:t>
      </w:r>
    </w:p>
    <w:p w:rsidR="0059427F" w:rsidRPr="00206B4B" w:rsidRDefault="00BE191D" w:rsidP="00D91791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Wipe out/obliterate/ remove</w:t>
      </w:r>
      <w:r w:rsidR="00D91791" w:rsidRPr="00206B4B">
        <w:rPr>
          <w:rFonts w:ascii="Cambria" w:hAnsi="Cambria"/>
          <w:color w:val="000000"/>
        </w:rPr>
        <w:t>________________________</w:t>
      </w:r>
    </w:p>
    <w:p w:rsidR="00D91791" w:rsidRPr="00206B4B" w:rsidRDefault="00BE191D" w:rsidP="00D91791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Grouchy/ bat-tempered</w:t>
      </w:r>
      <w:r w:rsidR="0059427F" w:rsidRPr="00206B4B">
        <w:rPr>
          <w:rFonts w:ascii="Cambria" w:hAnsi="Cambria"/>
          <w:color w:val="000000"/>
        </w:rPr>
        <w:t>________________________</w:t>
      </w:r>
    </w:p>
    <w:p w:rsidR="00B946A5" w:rsidRPr="00206B4B" w:rsidRDefault="00B946A5" w:rsidP="00B946A5">
      <w:pPr>
        <w:spacing w:line="360" w:lineRule="auto"/>
        <w:rPr>
          <w:rFonts w:ascii="Cambria" w:hAnsi="Cambria"/>
          <w:color w:val="000000"/>
        </w:rPr>
      </w:pPr>
    </w:p>
    <w:p w:rsidR="00B946A5" w:rsidRPr="00206B4B" w:rsidRDefault="00B946A5" w:rsidP="00EA1105">
      <w:pPr>
        <w:spacing w:line="480" w:lineRule="auto"/>
        <w:rPr>
          <w:rFonts w:ascii="Cambria" w:hAnsi="Cambria"/>
          <w:b/>
          <w:color w:val="000000"/>
        </w:rPr>
      </w:pPr>
      <w:r w:rsidRPr="00206B4B">
        <w:rPr>
          <w:rFonts w:ascii="Cambria" w:hAnsi="Cambria"/>
          <w:b/>
          <w:color w:val="000000"/>
        </w:rPr>
        <w:t>Antonyms (opposite word):</w:t>
      </w:r>
    </w:p>
    <w:p w:rsidR="00B946A5" w:rsidRPr="00206B4B" w:rsidRDefault="00BE191D" w:rsidP="00EA110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Disagree/ differ</w:t>
      </w:r>
      <w:r w:rsidR="00B946A5" w:rsidRPr="00206B4B">
        <w:rPr>
          <w:rFonts w:ascii="Cambria" w:hAnsi="Cambria"/>
          <w:color w:val="000000"/>
        </w:rPr>
        <w:t xml:space="preserve">________________________ </w:t>
      </w:r>
    </w:p>
    <w:p w:rsidR="00FD1CCA" w:rsidRPr="00206B4B" w:rsidRDefault="00BE191D" w:rsidP="00EA110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Easy/ effortless</w:t>
      </w:r>
      <w:r w:rsidR="00B946A5" w:rsidRPr="00206B4B">
        <w:rPr>
          <w:rFonts w:ascii="Cambria" w:hAnsi="Cambria"/>
          <w:color w:val="000000"/>
        </w:rPr>
        <w:t>________________________</w:t>
      </w:r>
    </w:p>
    <w:p w:rsidR="00FD1CCA" w:rsidRPr="00206B4B" w:rsidRDefault="00BE191D" w:rsidP="00EA110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Admire/ honor/ build up with praise</w:t>
      </w:r>
      <w:r w:rsidR="00FD1CCA" w:rsidRPr="00206B4B">
        <w:rPr>
          <w:rFonts w:ascii="Cambria" w:hAnsi="Cambria"/>
          <w:color w:val="000000"/>
        </w:rPr>
        <w:t>________________________</w:t>
      </w:r>
    </w:p>
    <w:p w:rsidR="00FD1CCA" w:rsidRPr="00206B4B" w:rsidRDefault="00BE191D" w:rsidP="00EA110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Talkative/ communicative</w:t>
      </w:r>
      <w:r w:rsidR="00FD1CCA" w:rsidRPr="00206B4B">
        <w:rPr>
          <w:rFonts w:ascii="Cambria" w:hAnsi="Cambria"/>
          <w:color w:val="000000"/>
        </w:rPr>
        <w:t>________________________</w:t>
      </w:r>
    </w:p>
    <w:p w:rsidR="00B946A5" w:rsidRPr="00206B4B" w:rsidRDefault="00171FBC" w:rsidP="00EA1105">
      <w:pPr>
        <w:pStyle w:val="ListParagraph"/>
        <w:numPr>
          <w:ilvl w:val="0"/>
          <w:numId w:val="10"/>
        </w:numPr>
        <w:spacing w:line="360" w:lineRule="auto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To act boldly and decisively/ choose confidently </w:t>
      </w:r>
      <w:r w:rsidR="00FD1CCA" w:rsidRPr="00206B4B">
        <w:rPr>
          <w:rFonts w:ascii="Cambria" w:hAnsi="Cambria"/>
          <w:color w:val="000000"/>
        </w:rPr>
        <w:t>________________________</w:t>
      </w:r>
    </w:p>
    <w:p w:rsidR="00FD1CCA" w:rsidRPr="00206B4B" w:rsidRDefault="00FD1CCA" w:rsidP="00E36D4C">
      <w:pPr>
        <w:widowControl w:val="0"/>
        <w:autoSpaceDE w:val="0"/>
        <w:autoSpaceDN w:val="0"/>
        <w:adjustRightInd w:val="0"/>
        <w:rPr>
          <w:rFonts w:ascii="Cambria" w:hAnsi="Cambria" w:cs="Verdana"/>
          <w:color w:val="262626"/>
        </w:rPr>
      </w:pPr>
    </w:p>
    <w:p w:rsidR="00FD1CCA" w:rsidRPr="00206B4B" w:rsidRDefault="00FD1CCA" w:rsidP="00E36D4C">
      <w:pPr>
        <w:widowControl w:val="0"/>
        <w:autoSpaceDE w:val="0"/>
        <w:autoSpaceDN w:val="0"/>
        <w:adjustRightInd w:val="0"/>
        <w:rPr>
          <w:rFonts w:ascii="Cambria" w:hAnsi="Cambria" w:cs="Verdana"/>
          <w:color w:val="262626"/>
        </w:rPr>
      </w:pPr>
    </w:p>
    <w:p w:rsidR="001E6827" w:rsidRPr="00206B4B" w:rsidRDefault="001E6827" w:rsidP="001C4F14">
      <w:pPr>
        <w:rPr>
          <w:rFonts w:ascii="Cambria" w:hAnsi="Cambria"/>
          <w:sz w:val="22"/>
        </w:rPr>
      </w:pPr>
    </w:p>
    <w:sectPr w:rsidR="001E6827" w:rsidRPr="00206B4B" w:rsidSect="0016605D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AED62CC"/>
    <w:multiLevelType w:val="hybridMultilevel"/>
    <w:tmpl w:val="F38E1064"/>
    <w:lvl w:ilvl="0" w:tplc="D30C1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16651"/>
    <w:multiLevelType w:val="hybridMultilevel"/>
    <w:tmpl w:val="012E92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D531DC"/>
    <w:multiLevelType w:val="hybridMultilevel"/>
    <w:tmpl w:val="02083AA8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36EE5"/>
    <w:multiLevelType w:val="hybridMultilevel"/>
    <w:tmpl w:val="C4CA2CA8"/>
    <w:lvl w:ilvl="0" w:tplc="F798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F05A7"/>
    <w:multiLevelType w:val="hybridMultilevel"/>
    <w:tmpl w:val="00BEBF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222EC5"/>
    <w:multiLevelType w:val="hybridMultilevel"/>
    <w:tmpl w:val="804C6806"/>
    <w:lvl w:ilvl="0" w:tplc="65641372">
      <w:start w:val="1"/>
      <w:numFmt w:val="decimal"/>
      <w:lvlText w:val="%1."/>
      <w:lvlJc w:val="left"/>
      <w:pPr>
        <w:ind w:left="720" w:hanging="360"/>
      </w:pPr>
      <w:rPr>
        <w:rFonts w:ascii="Arial" w:hAnsi="Arial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52D8B"/>
    <w:multiLevelType w:val="hybridMultilevel"/>
    <w:tmpl w:val="DFC62F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B52337"/>
    <w:multiLevelType w:val="hybridMultilevel"/>
    <w:tmpl w:val="A2BC7976"/>
    <w:lvl w:ilvl="0" w:tplc="F798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90A0C"/>
    <w:multiLevelType w:val="hybridMultilevel"/>
    <w:tmpl w:val="481E1A8E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B058CD"/>
    <w:multiLevelType w:val="hybridMultilevel"/>
    <w:tmpl w:val="F98648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781131"/>
    <w:multiLevelType w:val="hybridMultilevel"/>
    <w:tmpl w:val="5BC4E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CB34F58"/>
    <w:multiLevelType w:val="multilevel"/>
    <w:tmpl w:val="51569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4D608B"/>
    <w:multiLevelType w:val="hybridMultilevel"/>
    <w:tmpl w:val="EB888822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23961"/>
    <w:multiLevelType w:val="hybridMultilevel"/>
    <w:tmpl w:val="E33034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0"/>
  </w:num>
  <w:num w:numId="10">
    <w:abstractNumId w:val="13"/>
  </w:num>
  <w:num w:numId="11">
    <w:abstractNumId w:val="9"/>
  </w:num>
  <w:num w:numId="12">
    <w:abstractNumId w:val="12"/>
  </w:num>
  <w:num w:numId="13">
    <w:abstractNumId w:val="19"/>
  </w:num>
  <w:num w:numId="14">
    <w:abstractNumId w:val="8"/>
  </w:num>
  <w:num w:numId="15">
    <w:abstractNumId w:val="15"/>
  </w:num>
  <w:num w:numId="16">
    <w:abstractNumId w:val="17"/>
  </w:num>
  <w:num w:numId="17">
    <w:abstractNumId w:val="18"/>
  </w:num>
  <w:num w:numId="18">
    <w:abstractNumId w:val="16"/>
  </w:num>
  <w:num w:numId="19">
    <w:abstractNumId w:val="7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6827"/>
    <w:rsid w:val="0000460C"/>
    <w:rsid w:val="00006F69"/>
    <w:rsid w:val="0016605D"/>
    <w:rsid w:val="001709A7"/>
    <w:rsid w:val="00171FBC"/>
    <w:rsid w:val="001B28F9"/>
    <w:rsid w:val="001C4F14"/>
    <w:rsid w:val="001E6827"/>
    <w:rsid w:val="001F3B0E"/>
    <w:rsid w:val="00206B4B"/>
    <w:rsid w:val="002C583E"/>
    <w:rsid w:val="0038004D"/>
    <w:rsid w:val="003B2CF9"/>
    <w:rsid w:val="003F56F7"/>
    <w:rsid w:val="00405A29"/>
    <w:rsid w:val="00462EE5"/>
    <w:rsid w:val="00481A1D"/>
    <w:rsid w:val="004A3A4D"/>
    <w:rsid w:val="004E3868"/>
    <w:rsid w:val="005804B0"/>
    <w:rsid w:val="0059427F"/>
    <w:rsid w:val="005C501F"/>
    <w:rsid w:val="006B0646"/>
    <w:rsid w:val="006E5502"/>
    <w:rsid w:val="00766235"/>
    <w:rsid w:val="0077622C"/>
    <w:rsid w:val="00833214"/>
    <w:rsid w:val="008B012F"/>
    <w:rsid w:val="008C3D89"/>
    <w:rsid w:val="008E516E"/>
    <w:rsid w:val="00941C35"/>
    <w:rsid w:val="00950505"/>
    <w:rsid w:val="00950DDA"/>
    <w:rsid w:val="00971847"/>
    <w:rsid w:val="0099733B"/>
    <w:rsid w:val="009E74FD"/>
    <w:rsid w:val="009F0AA6"/>
    <w:rsid w:val="00A06EE3"/>
    <w:rsid w:val="00A33597"/>
    <w:rsid w:val="00A40111"/>
    <w:rsid w:val="00B03704"/>
    <w:rsid w:val="00B14B6F"/>
    <w:rsid w:val="00B1528A"/>
    <w:rsid w:val="00B2352B"/>
    <w:rsid w:val="00B31202"/>
    <w:rsid w:val="00B946A5"/>
    <w:rsid w:val="00BE191D"/>
    <w:rsid w:val="00C333AD"/>
    <w:rsid w:val="00C70C0A"/>
    <w:rsid w:val="00CC5B91"/>
    <w:rsid w:val="00D10F8C"/>
    <w:rsid w:val="00D84E17"/>
    <w:rsid w:val="00D90D98"/>
    <w:rsid w:val="00D91791"/>
    <w:rsid w:val="00E36D4C"/>
    <w:rsid w:val="00E52D51"/>
    <w:rsid w:val="00E87E6F"/>
    <w:rsid w:val="00EA1105"/>
    <w:rsid w:val="00EB71FF"/>
    <w:rsid w:val="00F87F0E"/>
    <w:rsid w:val="00FD1CCA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41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0F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46A5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946A5"/>
    <w:rPr>
      <w:sz w:val="22"/>
      <w:szCs w:val="22"/>
    </w:rPr>
  </w:style>
  <w:style w:type="character" w:styleId="Emphasis">
    <w:name w:val="Emphasis"/>
    <w:basedOn w:val="DefaultParagraphFont"/>
    <w:uiPriority w:val="20"/>
    <w:qFormat/>
    <w:rsid w:val="00B946A5"/>
    <w:rPr>
      <w:i/>
      <w:iCs/>
    </w:rPr>
  </w:style>
  <w:style w:type="paragraph" w:styleId="NormalWeb">
    <w:name w:val="Normal (Web)"/>
    <w:basedOn w:val="Normal"/>
    <w:rsid w:val="00C70C0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87E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7E6F"/>
  </w:style>
  <w:style w:type="character" w:customStyle="1" w:styleId="prondelim1">
    <w:name w:val="prondelim1"/>
    <w:basedOn w:val="DefaultParagraphFont"/>
    <w:rsid w:val="00B31202"/>
    <w:rPr>
      <w:rFonts w:ascii="Arial Unicode MS" w:eastAsia="Arial Unicode MS" w:hAnsi="Arial Unicode MS" w:cs="Arial Unicode MS"/>
      <w:color w:val="880000"/>
    </w:rPr>
  </w:style>
  <w:style w:type="character" w:customStyle="1" w:styleId="pron4">
    <w:name w:val="pron4"/>
    <w:basedOn w:val="DefaultParagraphFont"/>
    <w:rsid w:val="00B31202"/>
  </w:style>
  <w:style w:type="character" w:customStyle="1" w:styleId="showipapr">
    <w:name w:val="show_ipapr"/>
    <w:basedOn w:val="DefaultParagraphFont"/>
    <w:rsid w:val="00B31202"/>
    <w:rPr>
      <w:strike w:val="0"/>
      <w:dstrike w:val="0"/>
      <w:sz w:val="18"/>
      <w:szCs w:val="18"/>
      <w:u w:val="none"/>
      <w:effect w:val="none"/>
    </w:rPr>
  </w:style>
  <w:style w:type="paragraph" w:styleId="BodyTextIndent3">
    <w:name w:val="Body Text Indent 3"/>
    <w:basedOn w:val="Normal"/>
    <w:link w:val="BodyTextIndent3Char"/>
    <w:rsid w:val="00B31202"/>
    <w:pPr>
      <w:ind w:firstLine="720"/>
    </w:pPr>
    <w:rPr>
      <w:rFonts w:ascii="Times New Roman" w:eastAsia="Times New Roman" w:hAnsi="Times New Roman" w:cs="Times New Roman"/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B31202"/>
    <w:rPr>
      <w:rFonts w:ascii="Times New Roman" w:eastAsia="Times New Roman" w:hAnsi="Times New Roman" w:cs="Times New Roman"/>
      <w:i/>
      <w:i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31202"/>
    <w:pPr>
      <w:spacing w:after="120" w:line="480" w:lineRule="auto"/>
      <w:ind w:left="360"/>
    </w:pPr>
    <w:rPr>
      <w:rFonts w:ascii="Calibri" w:eastAsia="Calibri" w:hAnsi="Calibri" w:cs="Times New Roman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31202"/>
    <w:rPr>
      <w:rFonts w:ascii="Calibri" w:eastAsia="Calibri" w:hAnsi="Calibri" w:cs="Times New Roman"/>
      <w:sz w:val="22"/>
      <w:szCs w:val="22"/>
    </w:rPr>
  </w:style>
  <w:style w:type="character" w:customStyle="1" w:styleId="st">
    <w:name w:val="st"/>
    <w:basedOn w:val="DefaultParagraphFont"/>
    <w:rsid w:val="00A40111"/>
  </w:style>
  <w:style w:type="character" w:customStyle="1" w:styleId="apple-converted-space">
    <w:name w:val="apple-converted-space"/>
    <w:basedOn w:val="DefaultParagraphFont"/>
    <w:rsid w:val="00A40111"/>
  </w:style>
  <w:style w:type="character" w:styleId="Strong">
    <w:name w:val="Strong"/>
    <w:basedOn w:val="DefaultParagraphFont"/>
    <w:qFormat/>
    <w:rsid w:val="001C4F14"/>
    <w:rPr>
      <w:b/>
      <w:bCs/>
    </w:rPr>
  </w:style>
  <w:style w:type="character" w:customStyle="1" w:styleId="prondelim">
    <w:name w:val="prondelim"/>
    <w:basedOn w:val="DefaultParagraphFont"/>
    <w:rsid w:val="001C4F14"/>
    <w:rPr>
      <w:strike w:val="0"/>
      <w:dstrike w:val="0"/>
      <w:sz w:val="18"/>
      <w:szCs w:val="18"/>
      <w:u w:val="none"/>
      <w:effect w:val="none"/>
    </w:rPr>
  </w:style>
  <w:style w:type="character" w:customStyle="1" w:styleId="pron">
    <w:name w:val="pron"/>
    <w:basedOn w:val="DefaultParagraphFont"/>
    <w:rsid w:val="001C4F14"/>
    <w:rPr>
      <w:strike w:val="0"/>
      <w:dstrike w:val="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7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385</Words>
  <Characters>2196</Characters>
  <Application>Microsoft Macintosh Word</Application>
  <DocSecurity>0</DocSecurity>
  <Lines>18</Lines>
  <Paragraphs>4</Paragraphs>
  <ScaleCrop>false</ScaleCrop>
  <Company>Peoria Notre Dame High School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cp:lastPrinted>2013-01-22T15:10:00Z</cp:lastPrinted>
  <dcterms:created xsi:type="dcterms:W3CDTF">2013-01-22T15:19:00Z</dcterms:created>
  <dcterms:modified xsi:type="dcterms:W3CDTF">2013-01-22T15:20:00Z</dcterms:modified>
</cp:coreProperties>
</file>