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F1686" w:rsidRPr="003F1686" w:rsidRDefault="00041F21" w:rsidP="003F1686">
      <w:pPr>
        <w:widowControl w:val="0"/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sz w:val="26"/>
          <w:szCs w:val="32"/>
        </w:rPr>
      </w:pPr>
      <w:r>
        <w:rPr>
          <w:rFonts w:ascii="Garamond" w:hAnsi="Garamond" w:cs="Times New Roman"/>
          <w:b/>
          <w:bCs/>
          <w:noProof/>
          <w:sz w:val="26"/>
          <w:szCs w:val="3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24pt;margin-top:-54pt;width:180pt;height:36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8B2DAE" w:rsidRPr="003F1686" w:rsidRDefault="008B2DAE">
                  <w:pPr>
                    <w:rPr>
                      <w:rFonts w:ascii="Garamond" w:hAnsi="Garamond"/>
                      <w:sz w:val="22"/>
                    </w:rPr>
                  </w:pPr>
                  <w:r>
                    <w:rPr>
                      <w:rFonts w:ascii="Garamond" w:hAnsi="Garamond"/>
                      <w:sz w:val="22"/>
                    </w:rPr>
                    <w:t>Name________________________</w:t>
                  </w:r>
                  <w:r w:rsidRPr="003F1686">
                    <w:rPr>
                      <w:rFonts w:ascii="Garamond" w:hAnsi="Garamond"/>
                      <w:sz w:val="22"/>
                    </w:rPr>
                    <w:t>_____</w:t>
                  </w:r>
                </w:p>
              </w:txbxContent>
            </v:textbox>
            <w10:wrap type="tight"/>
          </v:shape>
        </w:pict>
      </w:r>
      <w:r w:rsidR="003F1686" w:rsidRPr="003F1686">
        <w:rPr>
          <w:rFonts w:ascii="Garamond" w:hAnsi="Garamond" w:cs="Times New Roman"/>
          <w:b/>
          <w:bCs/>
          <w:sz w:val="26"/>
          <w:szCs w:val="32"/>
        </w:rPr>
        <w:t>Questions on “A Sound of Thunder”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jc w:val="center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b/>
          <w:bCs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 xml:space="preserve">What happens to </w:t>
      </w:r>
      <w:proofErr w:type="spellStart"/>
      <w:r w:rsidRPr="003F1686">
        <w:rPr>
          <w:rFonts w:ascii="Garamond" w:hAnsi="Garamond" w:cs="Times New Roman"/>
          <w:sz w:val="22"/>
          <w:szCs w:val="32"/>
        </w:rPr>
        <w:t>Eckels</w:t>
      </w:r>
      <w:proofErr w:type="spellEnd"/>
      <w:r w:rsidRPr="003F1686">
        <w:rPr>
          <w:rFonts w:ascii="Garamond" w:hAnsi="Garamond" w:cs="Times New Roman"/>
          <w:sz w:val="22"/>
          <w:szCs w:val="32"/>
        </w:rPr>
        <w:t xml:space="preserve"> at the end of Bradbury’s story?  What is the cause of the final event?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9962A2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</w:p>
    <w:p w:rsidR="003F1686" w:rsidRPr="003F1686" w:rsidRDefault="003F1686" w:rsidP="003F168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 xml:space="preserve">How does Travis explain the chain of cause and effect that </w:t>
      </w:r>
      <w:r w:rsidR="008B2DAE">
        <w:rPr>
          <w:rFonts w:ascii="Garamond" w:hAnsi="Garamond" w:cs="Times New Roman"/>
          <w:sz w:val="22"/>
          <w:szCs w:val="32"/>
        </w:rPr>
        <w:t xml:space="preserve">he says would occur if a hunter </w:t>
      </w:r>
      <w:r w:rsidRPr="003F1686">
        <w:rPr>
          <w:rFonts w:ascii="Garamond" w:hAnsi="Garamond" w:cs="Times New Roman"/>
          <w:sz w:val="22"/>
          <w:szCs w:val="32"/>
        </w:rPr>
        <w:t>accidentally killed even one mouse (see page 38)?  Do you think this might really be possible? Explain.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 xml:space="preserve">Why, in your opinion, does Travis force </w:t>
      </w:r>
      <w:proofErr w:type="spellStart"/>
      <w:r w:rsidRPr="003F1686">
        <w:rPr>
          <w:rFonts w:ascii="Garamond" w:hAnsi="Garamond" w:cs="Times New Roman"/>
          <w:sz w:val="22"/>
          <w:szCs w:val="32"/>
        </w:rPr>
        <w:t>Eckels</w:t>
      </w:r>
      <w:proofErr w:type="spellEnd"/>
      <w:r w:rsidRPr="003F1686">
        <w:rPr>
          <w:rFonts w:ascii="Garamond" w:hAnsi="Garamond" w:cs="Times New Roman"/>
          <w:sz w:val="22"/>
          <w:szCs w:val="32"/>
        </w:rPr>
        <w:t xml:space="preserve"> to retrieve the steel bullets from the monster’s body?  What did you think of Travis’</w:t>
      </w:r>
      <w:r>
        <w:rPr>
          <w:rFonts w:ascii="Garamond" w:hAnsi="Garamond" w:cs="Times New Roman"/>
          <w:sz w:val="22"/>
          <w:szCs w:val="32"/>
        </w:rPr>
        <w:t xml:space="preserve"> demand? 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 xml:space="preserve">What is the significance of the misspellings in the Time Safari, Inc. sign that </w:t>
      </w:r>
      <w:proofErr w:type="spellStart"/>
      <w:r w:rsidRPr="003F1686">
        <w:rPr>
          <w:rFonts w:ascii="Garamond" w:hAnsi="Garamond" w:cs="Times New Roman"/>
          <w:sz w:val="22"/>
          <w:szCs w:val="32"/>
        </w:rPr>
        <w:t>Eckels</w:t>
      </w:r>
      <w:proofErr w:type="spellEnd"/>
      <w:r w:rsidRPr="003F1686">
        <w:rPr>
          <w:rFonts w:ascii="Garamond" w:hAnsi="Garamond" w:cs="Times New Roman"/>
          <w:sz w:val="22"/>
          <w:szCs w:val="32"/>
        </w:rPr>
        <w:t xml:space="preserve"> sees at the end of the stor</w:t>
      </w:r>
      <w:r>
        <w:rPr>
          <w:rFonts w:ascii="Garamond" w:hAnsi="Garamond" w:cs="Times New Roman"/>
          <w:sz w:val="22"/>
          <w:szCs w:val="32"/>
        </w:rPr>
        <w:t xml:space="preserve">y? 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 xml:space="preserve">How does </w:t>
      </w:r>
      <w:proofErr w:type="spellStart"/>
      <w:r w:rsidRPr="003F1686">
        <w:rPr>
          <w:rFonts w:ascii="Garamond" w:hAnsi="Garamond" w:cs="Times New Roman"/>
          <w:sz w:val="22"/>
          <w:szCs w:val="32"/>
        </w:rPr>
        <w:t>Eckels</w:t>
      </w:r>
      <w:proofErr w:type="spellEnd"/>
      <w:r w:rsidRPr="003F1686">
        <w:rPr>
          <w:rFonts w:ascii="Garamond" w:hAnsi="Garamond" w:cs="Times New Roman"/>
          <w:sz w:val="22"/>
          <w:szCs w:val="32"/>
        </w:rPr>
        <w:t xml:space="preserve"> c</w:t>
      </w:r>
      <w:r>
        <w:rPr>
          <w:rFonts w:ascii="Garamond" w:hAnsi="Garamond" w:cs="Times New Roman"/>
          <w:sz w:val="22"/>
          <w:szCs w:val="32"/>
        </w:rPr>
        <w:t xml:space="preserve">hange the course of history? 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A5053D" w:rsidP="00A5053D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>
        <w:rPr>
          <w:rFonts w:ascii="Garamond" w:hAnsi="Garamond" w:cs="Times New Roman"/>
          <w:sz w:val="22"/>
          <w:szCs w:val="32"/>
        </w:rPr>
        <w:t xml:space="preserve">6. </w:t>
      </w:r>
      <w:r w:rsidR="003F1686" w:rsidRPr="003F1686">
        <w:rPr>
          <w:rFonts w:ascii="Garamond" w:hAnsi="Garamond" w:cs="Times New Roman"/>
          <w:sz w:val="22"/>
          <w:szCs w:val="32"/>
        </w:rPr>
        <w:t>What different meanings can you give the story’</w:t>
      </w:r>
      <w:r w:rsidR="003F1686">
        <w:rPr>
          <w:rFonts w:ascii="Garamond" w:hAnsi="Garamond" w:cs="Times New Roman"/>
          <w:sz w:val="22"/>
          <w:szCs w:val="32"/>
        </w:rPr>
        <w:t>s title?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 </w:t>
      </w:r>
    </w:p>
    <w:p w:rsidR="003F1686" w:rsidRPr="003F1686" w:rsidRDefault="003F1686" w:rsidP="003F1686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</w:p>
    <w:p w:rsidR="00A5053D" w:rsidRDefault="003F1686" w:rsidP="00A5053D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 w:rsidRPr="003F1686">
        <w:rPr>
          <w:rFonts w:ascii="Garamond" w:hAnsi="Garamond" w:cs="Times New Roman"/>
          <w:sz w:val="22"/>
          <w:szCs w:val="32"/>
        </w:rPr>
        <w:t> </w:t>
      </w:r>
      <w:r w:rsidR="00A5053D">
        <w:rPr>
          <w:rFonts w:ascii="Garamond" w:hAnsi="Garamond" w:cs="Times New Roman"/>
          <w:sz w:val="22"/>
          <w:szCs w:val="32"/>
        </w:rPr>
        <w:t xml:space="preserve">7. </w:t>
      </w:r>
      <w:r w:rsidRPr="003F1686">
        <w:rPr>
          <w:rFonts w:ascii="Garamond" w:hAnsi="Garamond" w:cs="Times New Roman"/>
          <w:sz w:val="22"/>
          <w:szCs w:val="32"/>
        </w:rPr>
        <w:t>Do you think this is just an entertaining story, or does it have a serious message?  Ex</w:t>
      </w:r>
      <w:r>
        <w:rPr>
          <w:rFonts w:ascii="Garamond" w:hAnsi="Garamond" w:cs="Times New Roman"/>
          <w:sz w:val="22"/>
          <w:szCs w:val="32"/>
        </w:rPr>
        <w:t xml:space="preserve">plain your </w:t>
      </w:r>
    </w:p>
    <w:p w:rsidR="003F1686" w:rsidRDefault="00A5053D" w:rsidP="00A5053D">
      <w:pPr>
        <w:widowControl w:val="0"/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  <w:r>
        <w:rPr>
          <w:rFonts w:ascii="Garamond" w:hAnsi="Garamond" w:cs="Times New Roman"/>
          <w:sz w:val="22"/>
          <w:szCs w:val="32"/>
        </w:rPr>
        <w:t xml:space="preserve">     </w:t>
      </w:r>
      <w:proofErr w:type="gramStart"/>
      <w:r w:rsidR="003F1686">
        <w:rPr>
          <w:rFonts w:ascii="Garamond" w:hAnsi="Garamond" w:cs="Times New Roman"/>
          <w:sz w:val="22"/>
          <w:szCs w:val="32"/>
        </w:rPr>
        <w:t>answer</w:t>
      </w:r>
      <w:proofErr w:type="gramEnd"/>
      <w:r w:rsidR="003F1686">
        <w:rPr>
          <w:rFonts w:ascii="Garamond" w:hAnsi="Garamond" w:cs="Times New Roman"/>
          <w:sz w:val="22"/>
          <w:szCs w:val="32"/>
        </w:rPr>
        <w:t xml:space="preserve">. </w:t>
      </w:r>
    </w:p>
    <w:p w:rsidR="003F1686" w:rsidRDefault="003F1686" w:rsidP="003F168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Garamond" w:hAnsi="Garamond" w:cs="Times New Roman"/>
          <w:sz w:val="22"/>
          <w:szCs w:val="32"/>
        </w:rPr>
      </w:pPr>
    </w:p>
    <w:p w:rsidR="003F1686" w:rsidRDefault="003F1686" w:rsidP="003F168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Garamond" w:hAnsi="Garamond" w:cs="Times New Roman"/>
          <w:sz w:val="22"/>
          <w:szCs w:val="32"/>
        </w:rPr>
      </w:pPr>
    </w:p>
    <w:p w:rsidR="003F1686" w:rsidRDefault="003F1686" w:rsidP="003F168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Garamond" w:hAnsi="Garamond" w:cs="Times New Roman"/>
          <w:sz w:val="22"/>
          <w:szCs w:val="32"/>
        </w:rPr>
      </w:pPr>
    </w:p>
    <w:p w:rsidR="008B2DAE" w:rsidRPr="003F1686" w:rsidRDefault="008B2DAE" w:rsidP="00A505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Garamond" w:hAnsi="Garamond" w:cs="Times New Roman"/>
          <w:sz w:val="22"/>
          <w:szCs w:val="32"/>
        </w:rPr>
      </w:pPr>
    </w:p>
    <w:sectPr w:rsidR="008B2DAE" w:rsidRPr="003F1686" w:rsidSect="008B2DA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F1686"/>
    <w:rsid w:val="00041F21"/>
    <w:rsid w:val="003F1686"/>
    <w:rsid w:val="0070576D"/>
    <w:rsid w:val="008B2DAE"/>
    <w:rsid w:val="009962A2"/>
    <w:rsid w:val="00A5053D"/>
    <w:rsid w:val="00B54F53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306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A505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1170</Characters>
  <Application>Microsoft Macintosh Word</Application>
  <DocSecurity>0</DocSecurity>
  <Lines>9</Lines>
  <Paragraphs>2</Paragraphs>
  <ScaleCrop>false</ScaleCrop>
  <Company>Peoria Notre Dame High School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dcterms:created xsi:type="dcterms:W3CDTF">2013-04-17T17:49:00Z</dcterms:created>
  <dcterms:modified xsi:type="dcterms:W3CDTF">2013-04-17T17:51:00Z</dcterms:modified>
</cp:coreProperties>
</file>